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6"/>
        <w:gridCol w:w="15"/>
        <w:gridCol w:w="119"/>
        <w:gridCol w:w="3855"/>
        <w:gridCol w:w="1949"/>
        <w:gridCol w:w="427"/>
        <w:gridCol w:w="382"/>
        <w:gridCol w:w="194"/>
        <w:gridCol w:w="2625"/>
        <w:gridCol w:w="480"/>
        <w:gridCol w:w="462"/>
      </w:tblGrid>
      <w:tr w:rsidR="00D90F3D" w14:paraId="0CD5CCD8" w14:textId="77777777" w:rsidTr="004110B5">
        <w:trPr>
          <w:trHeight w:val="909"/>
        </w:trPr>
        <w:tc>
          <w:tcPr>
            <w:tcW w:w="826" w:type="dxa"/>
          </w:tcPr>
          <w:p w14:paraId="53BA2A82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27FDA3A8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</w:tcPr>
          <w:p w14:paraId="487C231F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3855" w:type="dxa"/>
          </w:tcPr>
          <w:p w14:paraId="5D5C33DA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949" w:type="dxa"/>
          </w:tcPr>
          <w:p w14:paraId="353E18FF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</w:tcPr>
          <w:p w14:paraId="2A51D092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</w:tcPr>
          <w:p w14:paraId="1FBB3407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94" w:type="dxa"/>
          </w:tcPr>
          <w:p w14:paraId="283EFEDD" w14:textId="77777777" w:rsidR="00D90F3D" w:rsidRDefault="00D90F3D">
            <w:pPr>
              <w:pStyle w:val="EmptyCellLayoutStyle"/>
              <w:spacing w:after="0" w:line="240" w:lineRule="auto"/>
            </w:pPr>
          </w:p>
          <w:p w14:paraId="653AC0BA" w14:textId="77777777" w:rsidR="00485DD2" w:rsidRDefault="00485DD2">
            <w:pPr>
              <w:pStyle w:val="EmptyCellLayoutStyle"/>
              <w:spacing w:after="0" w:line="240" w:lineRule="auto"/>
            </w:pPr>
          </w:p>
          <w:p w14:paraId="4BAAD412" w14:textId="77777777" w:rsidR="00485DD2" w:rsidRDefault="00485DD2">
            <w:pPr>
              <w:pStyle w:val="EmptyCellLayoutStyle"/>
              <w:spacing w:after="0" w:line="240" w:lineRule="auto"/>
            </w:pPr>
          </w:p>
          <w:p w14:paraId="721F4B8E" w14:textId="77777777" w:rsidR="00485DD2" w:rsidRDefault="00485DD2">
            <w:pPr>
              <w:pStyle w:val="EmptyCellLayoutStyle"/>
              <w:spacing w:after="0" w:line="240" w:lineRule="auto"/>
            </w:pPr>
          </w:p>
          <w:p w14:paraId="6BC7B2DA" w14:textId="73969000" w:rsidR="00485DD2" w:rsidRDefault="00485DD2">
            <w:pPr>
              <w:pStyle w:val="EmptyCellLayoutStyle"/>
              <w:spacing w:after="0" w:line="240" w:lineRule="auto"/>
            </w:pPr>
          </w:p>
        </w:tc>
        <w:tc>
          <w:tcPr>
            <w:tcW w:w="1701" w:type="dxa"/>
          </w:tcPr>
          <w:p w14:paraId="3462246D" w14:textId="77777777" w:rsidR="00485DD2" w:rsidRDefault="00485DD2" w:rsidP="00685221">
            <w:pPr>
              <w:rPr>
                <w:rFonts w:ascii="Arial" w:hAnsi="Arial" w:cs="Arial"/>
                <w:sz w:val="16"/>
                <w:szCs w:val="16"/>
              </w:rPr>
            </w:pPr>
          </w:p>
          <w:p w14:paraId="260B60B4" w14:textId="35A274A8" w:rsidR="00685221" w:rsidRPr="00F94111" w:rsidRDefault="00685221" w:rsidP="006852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Załącznik nr 6</w:t>
            </w:r>
            <w:r w:rsidR="0031595C">
              <w:rPr>
                <w:rFonts w:ascii="Arial" w:hAnsi="Arial" w:cs="Arial"/>
                <w:sz w:val="16"/>
                <w:szCs w:val="16"/>
              </w:rPr>
              <w:t xml:space="preserve"> do umowy</w:t>
            </w:r>
          </w:p>
          <w:p w14:paraId="67254BE1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</w:tcPr>
          <w:p w14:paraId="1CDCEC27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62" w:type="dxa"/>
          </w:tcPr>
          <w:p w14:paraId="625C5FD8" w14:textId="77777777" w:rsidR="00D90F3D" w:rsidRDefault="00D90F3D">
            <w:pPr>
              <w:pStyle w:val="EmptyCellLayoutStyle"/>
              <w:spacing w:after="0" w:line="240" w:lineRule="auto"/>
            </w:pPr>
          </w:p>
        </w:tc>
      </w:tr>
      <w:tr w:rsidR="00EB2ECA" w14:paraId="00F5EA33" w14:textId="77777777" w:rsidTr="00EB2ECA">
        <w:tc>
          <w:tcPr>
            <w:tcW w:w="826" w:type="dxa"/>
          </w:tcPr>
          <w:p w14:paraId="0120391D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4C3BBB51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  <w:gridSpan w:val="8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shd w:val="clear" w:color="auto" w:fill="D3D3D3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88"/>
              <w:gridCol w:w="4634"/>
              <w:gridCol w:w="2491"/>
            </w:tblGrid>
            <w:tr w:rsidR="00D90F3D" w14:paraId="41FA7060" w14:textId="77777777">
              <w:trPr>
                <w:trHeight w:val="360"/>
              </w:trPr>
              <w:tc>
                <w:tcPr>
                  <w:tcW w:w="2895" w:type="dxa"/>
                  <w:tcBorders>
                    <w:top w:val="single" w:sz="7" w:space="0" w:color="000000"/>
                    <w:left w:val="single" w:sz="7" w:space="0" w:color="000000"/>
                  </w:tcBorders>
                  <w:shd w:val="clear" w:color="auto" w:fill="D3D3D3"/>
                </w:tcPr>
                <w:p w14:paraId="2A8DEB98" w14:textId="77777777" w:rsidR="00D90F3D" w:rsidRDefault="00D90F3D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642" w:type="dxa"/>
                  <w:tcBorders>
                    <w:top w:val="single" w:sz="7" w:space="0" w:color="000000"/>
                  </w:tcBorders>
                  <w:shd w:val="clear" w:color="auto" w:fill="D3D3D3"/>
                </w:tcPr>
                <w:p w14:paraId="2193EB01" w14:textId="77777777" w:rsidR="00D90F3D" w:rsidRDefault="00D90F3D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497" w:type="dxa"/>
                  <w:tcBorders>
                    <w:top w:val="single" w:sz="7" w:space="0" w:color="000000"/>
                    <w:right w:val="single" w:sz="7" w:space="0" w:color="000000"/>
                  </w:tcBorders>
                  <w:shd w:val="clear" w:color="auto" w:fill="D3D3D3"/>
                </w:tcPr>
                <w:p w14:paraId="42AB5576" w14:textId="77777777" w:rsidR="00D90F3D" w:rsidRDefault="00D90F3D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90F3D" w14:paraId="046A38AC" w14:textId="77777777">
              <w:trPr>
                <w:trHeight w:val="340"/>
              </w:trPr>
              <w:tc>
                <w:tcPr>
                  <w:tcW w:w="2895" w:type="dxa"/>
                  <w:tcBorders>
                    <w:left w:val="single" w:sz="7" w:space="0" w:color="000000"/>
                  </w:tcBorders>
                  <w:shd w:val="clear" w:color="auto" w:fill="D3D3D3"/>
                </w:tcPr>
                <w:p w14:paraId="3FB5EAEB" w14:textId="77777777" w:rsidR="00D90F3D" w:rsidRDefault="00D90F3D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642" w:type="dxa"/>
                  <w:shd w:val="clear" w:color="auto" w:fill="D3D3D3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634"/>
                  </w:tblGrid>
                  <w:tr w:rsidR="00D90F3D" w14:paraId="045D962F" w14:textId="77777777">
                    <w:trPr>
                      <w:trHeight w:val="262"/>
                    </w:trPr>
                    <w:tc>
                      <w:tcPr>
                        <w:tcW w:w="46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101FD42" w14:textId="77777777" w:rsidR="00D90F3D" w:rsidRDefault="00EB2ECA" w:rsidP="00EB2ECA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SKIEROWANIE NA WYKONANIE SZCZEPIEŃ</w:t>
                        </w:r>
                      </w:p>
                    </w:tc>
                  </w:tr>
                </w:tbl>
                <w:p w14:paraId="15574E50" w14:textId="77777777" w:rsidR="00D90F3D" w:rsidRDefault="00D90F3D">
                  <w:pPr>
                    <w:spacing w:after="0" w:line="240" w:lineRule="auto"/>
                  </w:pPr>
                </w:p>
              </w:tc>
              <w:tc>
                <w:tcPr>
                  <w:tcW w:w="2497" w:type="dxa"/>
                  <w:tcBorders>
                    <w:right w:val="single" w:sz="7" w:space="0" w:color="000000"/>
                  </w:tcBorders>
                  <w:shd w:val="clear" w:color="auto" w:fill="D3D3D3"/>
                </w:tcPr>
                <w:p w14:paraId="5164003E" w14:textId="77777777" w:rsidR="00D90F3D" w:rsidRDefault="00D90F3D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90F3D" w14:paraId="6601669F" w14:textId="77777777">
              <w:trPr>
                <w:trHeight w:val="379"/>
              </w:trPr>
              <w:tc>
                <w:tcPr>
                  <w:tcW w:w="2895" w:type="dxa"/>
                  <w:tcBorders>
                    <w:left w:val="single" w:sz="7" w:space="0" w:color="000000"/>
                    <w:bottom w:val="single" w:sz="7" w:space="0" w:color="000000"/>
                  </w:tcBorders>
                  <w:shd w:val="clear" w:color="auto" w:fill="D3D3D3"/>
                </w:tcPr>
                <w:p w14:paraId="7A0CD268" w14:textId="77777777" w:rsidR="00D90F3D" w:rsidRDefault="00D90F3D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642" w:type="dxa"/>
                  <w:tcBorders>
                    <w:bottom w:val="single" w:sz="7" w:space="0" w:color="000000"/>
                  </w:tcBorders>
                  <w:shd w:val="clear" w:color="auto" w:fill="D3D3D3"/>
                </w:tcPr>
                <w:p w14:paraId="58F0DB43" w14:textId="77777777" w:rsidR="00D90F3D" w:rsidRDefault="00D90F3D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497" w:type="dxa"/>
                  <w:tcBorders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</w:tcPr>
                <w:p w14:paraId="2B18805E" w14:textId="77777777" w:rsidR="00D90F3D" w:rsidRDefault="00D90F3D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14:paraId="5ECABEBF" w14:textId="77777777" w:rsidR="00D90F3D" w:rsidRDefault="00D90F3D">
            <w:pPr>
              <w:spacing w:after="0" w:line="240" w:lineRule="auto"/>
            </w:pPr>
          </w:p>
        </w:tc>
        <w:tc>
          <w:tcPr>
            <w:tcW w:w="462" w:type="dxa"/>
          </w:tcPr>
          <w:p w14:paraId="23048F30" w14:textId="77777777" w:rsidR="00D90F3D" w:rsidRDefault="00D90F3D">
            <w:pPr>
              <w:pStyle w:val="EmptyCellLayoutStyle"/>
              <w:spacing w:after="0" w:line="240" w:lineRule="auto"/>
            </w:pPr>
          </w:p>
        </w:tc>
      </w:tr>
      <w:tr w:rsidR="00D90F3D" w14:paraId="22350FDA" w14:textId="77777777">
        <w:trPr>
          <w:trHeight w:val="249"/>
        </w:trPr>
        <w:tc>
          <w:tcPr>
            <w:tcW w:w="826" w:type="dxa"/>
          </w:tcPr>
          <w:p w14:paraId="75265E1F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5BF5C2EC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</w:tcPr>
          <w:p w14:paraId="7E43C042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3855" w:type="dxa"/>
          </w:tcPr>
          <w:p w14:paraId="08338CBB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949" w:type="dxa"/>
          </w:tcPr>
          <w:p w14:paraId="3CAA9303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</w:tcPr>
          <w:p w14:paraId="76D6B2F4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</w:tcPr>
          <w:p w14:paraId="259C24D1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94" w:type="dxa"/>
          </w:tcPr>
          <w:p w14:paraId="723D283C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2625" w:type="dxa"/>
          </w:tcPr>
          <w:p w14:paraId="2F3D7C7C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</w:tcPr>
          <w:p w14:paraId="64DD7018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62" w:type="dxa"/>
          </w:tcPr>
          <w:p w14:paraId="1E223AC3" w14:textId="77777777" w:rsidR="00D90F3D" w:rsidRDefault="00D90F3D">
            <w:pPr>
              <w:pStyle w:val="EmptyCellLayoutStyle"/>
              <w:spacing w:after="0" w:line="240" w:lineRule="auto"/>
            </w:pPr>
          </w:p>
        </w:tc>
      </w:tr>
      <w:tr w:rsidR="00EB2ECA" w14:paraId="3D3DCA3B" w14:textId="77777777" w:rsidTr="00EB2ECA">
        <w:trPr>
          <w:trHeight w:val="569"/>
        </w:trPr>
        <w:tc>
          <w:tcPr>
            <w:tcW w:w="826" w:type="dxa"/>
          </w:tcPr>
          <w:p w14:paraId="68ADDCD5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70FDD1E2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  <w:gridSpan w:val="2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956"/>
            </w:tblGrid>
            <w:tr w:rsidR="00D90F3D" w14:paraId="798F6252" w14:textId="77777777">
              <w:trPr>
                <w:trHeight w:val="1451"/>
              </w:trPr>
              <w:tc>
                <w:tcPr>
                  <w:tcW w:w="39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69CAA1" w14:textId="77777777" w:rsidR="00D90F3D" w:rsidRDefault="00EB2ECA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PŁATNIK: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KOMENDA WOJEWÓDZKA POLICJI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W OLSZTYNIE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ul. Partyzantów 6/8, 10-521 Olsztyn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PKD: 84.24.Z, REGON: 510064784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NIP: 739-020-66-11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(oznaczenie pracodawcy)</w:t>
                  </w:r>
                </w:p>
              </w:tc>
            </w:tr>
          </w:tbl>
          <w:p w14:paraId="0CBBC9D8" w14:textId="77777777" w:rsidR="00D90F3D" w:rsidRDefault="00D90F3D">
            <w:pPr>
              <w:spacing w:after="0" w:line="240" w:lineRule="auto"/>
            </w:pPr>
          </w:p>
        </w:tc>
        <w:tc>
          <w:tcPr>
            <w:tcW w:w="1949" w:type="dxa"/>
          </w:tcPr>
          <w:p w14:paraId="1B3B263C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</w:tcPr>
          <w:p w14:paraId="47367934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</w:tcPr>
          <w:p w14:paraId="0FD49C95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94" w:type="dxa"/>
          </w:tcPr>
          <w:p w14:paraId="6A87A7B0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2625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25"/>
            </w:tblGrid>
            <w:tr w:rsidR="00D90F3D" w14:paraId="33E33BF5" w14:textId="77777777">
              <w:trPr>
                <w:trHeight w:val="491"/>
              </w:trPr>
              <w:tc>
                <w:tcPr>
                  <w:tcW w:w="26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39078A" w14:textId="77777777" w:rsidR="00D90F3D" w:rsidRDefault="00EB2ECA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.........................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(data rejestracji)</w:t>
                  </w:r>
                </w:p>
              </w:tc>
            </w:tr>
          </w:tbl>
          <w:p w14:paraId="2F80058A" w14:textId="77777777" w:rsidR="00D90F3D" w:rsidRDefault="00D90F3D">
            <w:pPr>
              <w:spacing w:after="0" w:line="240" w:lineRule="auto"/>
            </w:pPr>
          </w:p>
        </w:tc>
        <w:tc>
          <w:tcPr>
            <w:tcW w:w="480" w:type="dxa"/>
          </w:tcPr>
          <w:p w14:paraId="5D61494F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62" w:type="dxa"/>
          </w:tcPr>
          <w:p w14:paraId="78465528" w14:textId="77777777" w:rsidR="00D90F3D" w:rsidRDefault="00D90F3D">
            <w:pPr>
              <w:pStyle w:val="EmptyCellLayoutStyle"/>
              <w:spacing w:after="0" w:line="240" w:lineRule="auto"/>
            </w:pPr>
          </w:p>
        </w:tc>
      </w:tr>
      <w:tr w:rsidR="00EB2ECA" w14:paraId="72A9C3AB" w14:textId="77777777" w:rsidTr="00EB2ECA">
        <w:trPr>
          <w:trHeight w:val="960"/>
        </w:trPr>
        <w:tc>
          <w:tcPr>
            <w:tcW w:w="826" w:type="dxa"/>
          </w:tcPr>
          <w:p w14:paraId="06840617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11EA4CDE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  <w:gridSpan w:val="2"/>
            <w:vMerge/>
          </w:tcPr>
          <w:p w14:paraId="64939013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949" w:type="dxa"/>
          </w:tcPr>
          <w:p w14:paraId="0C0B2849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</w:tcPr>
          <w:p w14:paraId="231523E8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</w:tcPr>
          <w:p w14:paraId="7D0F3546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94" w:type="dxa"/>
          </w:tcPr>
          <w:p w14:paraId="4B7BAEE6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2625" w:type="dxa"/>
          </w:tcPr>
          <w:p w14:paraId="62F179C1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</w:tcPr>
          <w:p w14:paraId="64D8D6E6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62" w:type="dxa"/>
          </w:tcPr>
          <w:p w14:paraId="6DB92412" w14:textId="77777777" w:rsidR="00D90F3D" w:rsidRDefault="00D90F3D">
            <w:pPr>
              <w:pStyle w:val="EmptyCellLayoutStyle"/>
              <w:spacing w:after="0" w:line="240" w:lineRule="auto"/>
            </w:pPr>
          </w:p>
        </w:tc>
      </w:tr>
      <w:tr w:rsidR="00D90F3D" w14:paraId="07B7794A" w14:textId="77777777">
        <w:trPr>
          <w:trHeight w:val="880"/>
        </w:trPr>
        <w:tc>
          <w:tcPr>
            <w:tcW w:w="826" w:type="dxa"/>
          </w:tcPr>
          <w:p w14:paraId="75C45E25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095CA85B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</w:tcPr>
          <w:p w14:paraId="42B368BA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3855" w:type="dxa"/>
          </w:tcPr>
          <w:p w14:paraId="77C56DDA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949" w:type="dxa"/>
          </w:tcPr>
          <w:p w14:paraId="6C142C91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</w:tcPr>
          <w:p w14:paraId="5CFEB7ED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</w:tcPr>
          <w:p w14:paraId="32E2E5AD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94" w:type="dxa"/>
          </w:tcPr>
          <w:p w14:paraId="4591EAE0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2625" w:type="dxa"/>
          </w:tcPr>
          <w:p w14:paraId="09EC62BA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</w:tcPr>
          <w:p w14:paraId="4C943AC2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62" w:type="dxa"/>
          </w:tcPr>
          <w:p w14:paraId="6D9EFF5D" w14:textId="77777777" w:rsidR="00D90F3D" w:rsidRDefault="00D90F3D">
            <w:pPr>
              <w:pStyle w:val="EmptyCellLayoutStyle"/>
              <w:spacing w:after="0" w:line="240" w:lineRule="auto"/>
            </w:pPr>
          </w:p>
        </w:tc>
      </w:tr>
      <w:tr w:rsidR="00EB2ECA" w14:paraId="5BF05977" w14:textId="77777777" w:rsidTr="00EB2ECA">
        <w:trPr>
          <w:trHeight w:val="229"/>
        </w:trPr>
        <w:tc>
          <w:tcPr>
            <w:tcW w:w="826" w:type="dxa"/>
          </w:tcPr>
          <w:p w14:paraId="24B4D1F1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47E6DE05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</w:tcPr>
          <w:p w14:paraId="7EE04CFD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3855" w:type="dxa"/>
          </w:tcPr>
          <w:p w14:paraId="7DF68AAE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949" w:type="dxa"/>
          </w:tcPr>
          <w:p w14:paraId="76333051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</w:tcPr>
          <w:p w14:paraId="24D17E0D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</w:tcPr>
          <w:p w14:paraId="13DD7E7C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94" w:type="dxa"/>
            <w:gridSpan w:val="3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299"/>
            </w:tblGrid>
            <w:tr w:rsidR="00D90F3D" w14:paraId="3BBA153D" w14:textId="77777777">
              <w:trPr>
                <w:trHeight w:val="491"/>
              </w:trPr>
              <w:tc>
                <w:tcPr>
                  <w:tcW w:w="32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4A12A5" w14:textId="77777777" w:rsidR="00D90F3D" w:rsidRDefault="00EB2ECA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(pieczęć i podpis lekarza)</w:t>
                  </w:r>
                </w:p>
              </w:tc>
            </w:tr>
          </w:tbl>
          <w:p w14:paraId="6CCDA212" w14:textId="77777777" w:rsidR="00D90F3D" w:rsidRDefault="00D90F3D">
            <w:pPr>
              <w:spacing w:after="0" w:line="240" w:lineRule="auto"/>
            </w:pPr>
          </w:p>
        </w:tc>
        <w:tc>
          <w:tcPr>
            <w:tcW w:w="462" w:type="dxa"/>
          </w:tcPr>
          <w:p w14:paraId="27CF6F5F" w14:textId="77777777" w:rsidR="00D90F3D" w:rsidRDefault="00D90F3D">
            <w:pPr>
              <w:pStyle w:val="EmptyCellLayoutStyle"/>
              <w:spacing w:after="0" w:line="240" w:lineRule="auto"/>
            </w:pPr>
          </w:p>
        </w:tc>
      </w:tr>
      <w:tr w:rsidR="00EB2ECA" w14:paraId="369B83D1" w14:textId="77777777" w:rsidTr="00EB2ECA">
        <w:trPr>
          <w:trHeight w:val="340"/>
        </w:trPr>
        <w:tc>
          <w:tcPr>
            <w:tcW w:w="826" w:type="dxa"/>
          </w:tcPr>
          <w:p w14:paraId="2EA50EC9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0D3505B9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</w:tcPr>
          <w:p w14:paraId="46292F5F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3855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231"/>
            </w:tblGrid>
            <w:tr w:rsidR="00D90F3D" w14:paraId="08C82D2A" w14:textId="77777777">
              <w:trPr>
                <w:trHeight w:val="262"/>
              </w:trPr>
              <w:tc>
                <w:tcPr>
                  <w:tcW w:w="62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0B2CF3" w14:textId="77777777" w:rsidR="00D90F3D" w:rsidRDefault="00EB2ECA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SKIEROWANIE NR ........./........../.......... rok</w:t>
                  </w:r>
                </w:p>
              </w:tc>
            </w:tr>
          </w:tbl>
          <w:p w14:paraId="0279514B" w14:textId="77777777" w:rsidR="00D90F3D" w:rsidRDefault="00D90F3D">
            <w:pPr>
              <w:spacing w:after="0" w:line="240" w:lineRule="auto"/>
            </w:pPr>
          </w:p>
        </w:tc>
        <w:tc>
          <w:tcPr>
            <w:tcW w:w="382" w:type="dxa"/>
          </w:tcPr>
          <w:p w14:paraId="03306418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94" w:type="dxa"/>
            <w:gridSpan w:val="3"/>
            <w:vMerge/>
          </w:tcPr>
          <w:p w14:paraId="727CA8E3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62" w:type="dxa"/>
          </w:tcPr>
          <w:p w14:paraId="3367F7D5" w14:textId="77777777" w:rsidR="00D90F3D" w:rsidRDefault="00D90F3D">
            <w:pPr>
              <w:pStyle w:val="EmptyCellLayoutStyle"/>
              <w:spacing w:after="0" w:line="240" w:lineRule="auto"/>
            </w:pPr>
          </w:p>
        </w:tc>
      </w:tr>
      <w:tr w:rsidR="00D90F3D" w14:paraId="1D86F89D" w14:textId="77777777">
        <w:trPr>
          <w:trHeight w:val="1180"/>
        </w:trPr>
        <w:tc>
          <w:tcPr>
            <w:tcW w:w="826" w:type="dxa"/>
          </w:tcPr>
          <w:p w14:paraId="071CAFD0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72916B97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</w:tcPr>
          <w:p w14:paraId="4FD9866D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3855" w:type="dxa"/>
          </w:tcPr>
          <w:p w14:paraId="6706E620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949" w:type="dxa"/>
          </w:tcPr>
          <w:p w14:paraId="0EB7545C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</w:tcPr>
          <w:p w14:paraId="2A2C1521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</w:tcPr>
          <w:p w14:paraId="7833664E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94" w:type="dxa"/>
          </w:tcPr>
          <w:p w14:paraId="66E8BDF0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2625" w:type="dxa"/>
          </w:tcPr>
          <w:p w14:paraId="09CB86EB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</w:tcPr>
          <w:p w14:paraId="600399F8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62" w:type="dxa"/>
          </w:tcPr>
          <w:p w14:paraId="0536AC91" w14:textId="77777777" w:rsidR="00D90F3D" w:rsidRDefault="00D90F3D">
            <w:pPr>
              <w:pStyle w:val="EmptyCellLayoutStyle"/>
              <w:spacing w:after="0" w:line="240" w:lineRule="auto"/>
            </w:pPr>
          </w:p>
        </w:tc>
      </w:tr>
      <w:tr w:rsidR="00EB2ECA" w14:paraId="24053325" w14:textId="77777777" w:rsidTr="00EB2ECA">
        <w:tc>
          <w:tcPr>
            <w:tcW w:w="826" w:type="dxa"/>
          </w:tcPr>
          <w:p w14:paraId="5DFC72E1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  <w:gridSpan w:val="9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5"/>
              <w:gridCol w:w="6388"/>
              <w:gridCol w:w="3296"/>
              <w:gridCol w:w="209"/>
            </w:tblGrid>
            <w:tr w:rsidR="00D90F3D" w14:paraId="312773DE" w14:textId="77777777">
              <w:trPr>
                <w:trHeight w:val="194"/>
              </w:trPr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14:paraId="38D00565" w14:textId="77777777" w:rsidR="00D90F3D" w:rsidRDefault="00D90F3D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405" w:type="dxa"/>
                  <w:tcBorders>
                    <w:top w:val="single" w:sz="7" w:space="0" w:color="000000"/>
                  </w:tcBorders>
                </w:tcPr>
                <w:p w14:paraId="1F6BBD80" w14:textId="77777777" w:rsidR="00D90F3D" w:rsidRDefault="00D90F3D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299" w:type="dxa"/>
                  <w:tcBorders>
                    <w:top w:val="single" w:sz="7" w:space="0" w:color="000000"/>
                  </w:tcBorders>
                </w:tcPr>
                <w:p w14:paraId="035187C2" w14:textId="77777777" w:rsidR="00D90F3D" w:rsidRDefault="00D90F3D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0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14:paraId="69D1D00D" w14:textId="77777777" w:rsidR="00D90F3D" w:rsidRDefault="00D90F3D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B2ECA" w14:paraId="7E0CD91C" w14:textId="77777777" w:rsidTr="00EB2ECA">
              <w:trPr>
                <w:trHeight w:val="5400"/>
              </w:trPr>
              <w:tc>
                <w:tcPr>
                  <w:tcW w:w="135" w:type="dxa"/>
                  <w:tcBorders>
                    <w:left w:val="single" w:sz="7" w:space="0" w:color="000000"/>
                  </w:tcBorders>
                </w:tcPr>
                <w:p w14:paraId="5194E0C4" w14:textId="77777777" w:rsidR="00D90F3D" w:rsidRDefault="00D90F3D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405" w:type="dxa"/>
                  <w:gridSpan w:val="2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684"/>
                  </w:tblGrid>
                  <w:tr w:rsidR="00D90F3D" w14:paraId="3ACE0215" w14:textId="77777777">
                    <w:trPr>
                      <w:trHeight w:val="5322"/>
                    </w:trPr>
                    <w:tc>
                      <w:tcPr>
                        <w:tcW w:w="970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77FA63A" w14:textId="77777777" w:rsidR="00D90F3D" w:rsidRDefault="00EB2ECA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Nazwa szczepienia: </w:t>
                        </w:r>
                      </w:p>
                      <w:p w14:paraId="5718F5E8" w14:textId="77777777" w:rsidR="00D90F3D" w:rsidRDefault="00D90F3D">
                        <w:pPr>
                          <w:spacing w:after="0" w:line="240" w:lineRule="auto"/>
                        </w:pPr>
                      </w:p>
                      <w:p w14:paraId="739EA244" w14:textId="77777777" w:rsidR="00D90F3D" w:rsidRDefault="00EB2ECA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Nazwisko i imię: 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 xml:space="preserve">                                            </w:t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Identyfikator kadrowy: </w:t>
                        </w:r>
                      </w:p>
                      <w:p w14:paraId="27C3F481" w14:textId="77777777" w:rsidR="00D90F3D" w:rsidRDefault="00D90F3D">
                        <w:pPr>
                          <w:spacing w:after="0" w:line="240" w:lineRule="auto"/>
                        </w:pPr>
                      </w:p>
                      <w:p w14:paraId="2387BEA0" w14:textId="77777777" w:rsidR="00D90F3D" w:rsidRDefault="00EB2ECA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PESEL: </w:t>
                        </w:r>
                      </w:p>
                      <w:p w14:paraId="29A8B7B9" w14:textId="77777777" w:rsidR="00D90F3D" w:rsidRDefault="00D90F3D">
                        <w:pPr>
                          <w:spacing w:after="0" w:line="240" w:lineRule="auto"/>
                        </w:pPr>
                      </w:p>
                      <w:p w14:paraId="489D0581" w14:textId="77777777" w:rsidR="00D90F3D" w:rsidRDefault="00EB2ECA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Data urodzenia: </w:t>
                        </w:r>
                      </w:p>
                      <w:p w14:paraId="4AE902C6" w14:textId="77777777" w:rsidR="00D90F3D" w:rsidRDefault="00D90F3D">
                        <w:pPr>
                          <w:spacing w:after="0" w:line="240" w:lineRule="auto"/>
                        </w:pPr>
                      </w:p>
                      <w:p w14:paraId="681C48C2" w14:textId="77777777" w:rsidR="00D90F3D" w:rsidRDefault="00EB2ECA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Komórka organizacyjna: </w:t>
                        </w:r>
                      </w:p>
                      <w:p w14:paraId="20202AB9" w14:textId="77777777" w:rsidR="00D90F3D" w:rsidRDefault="00D90F3D">
                        <w:pPr>
                          <w:spacing w:after="0" w:line="240" w:lineRule="auto"/>
                        </w:pPr>
                      </w:p>
                      <w:p w14:paraId="0D13B26F" w14:textId="77777777" w:rsidR="00D90F3D" w:rsidRDefault="00EB2ECA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Stanowisko: </w:t>
                        </w:r>
                      </w:p>
                      <w:p w14:paraId="47B0FAC8" w14:textId="77777777" w:rsidR="00D90F3D" w:rsidRDefault="00D90F3D">
                        <w:pPr>
                          <w:spacing w:after="0" w:line="240" w:lineRule="auto"/>
                        </w:pPr>
                      </w:p>
                      <w:p w14:paraId="6B9195CF" w14:textId="77777777" w:rsidR="00D90F3D" w:rsidRDefault="00EB2ECA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Adres zamieszkania: </w:t>
                        </w:r>
                      </w:p>
                      <w:p w14:paraId="4B2D0728" w14:textId="77777777" w:rsidR="00D90F3D" w:rsidRDefault="00D90F3D">
                        <w:pPr>
                          <w:spacing w:after="0" w:line="240" w:lineRule="auto"/>
                        </w:pPr>
                      </w:p>
                      <w:p w14:paraId="1978652C" w14:textId="77777777" w:rsidR="00D90F3D" w:rsidRDefault="00EB2ECA" w:rsidP="00EB2ECA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Uwagi i przeciwwskazania do szczepień zgłaszane przez kierowanego: </w:t>
                        </w:r>
                      </w:p>
                    </w:tc>
                  </w:tr>
                </w:tbl>
                <w:p w14:paraId="0C32A2D8" w14:textId="77777777" w:rsidR="00D90F3D" w:rsidRDefault="00D90F3D">
                  <w:pPr>
                    <w:spacing w:after="0" w:line="240" w:lineRule="auto"/>
                  </w:pPr>
                </w:p>
              </w:tc>
              <w:tc>
                <w:tcPr>
                  <w:tcW w:w="210" w:type="dxa"/>
                  <w:tcBorders>
                    <w:right w:val="single" w:sz="7" w:space="0" w:color="000000"/>
                  </w:tcBorders>
                </w:tcPr>
                <w:p w14:paraId="0D9DE953" w14:textId="77777777" w:rsidR="00D90F3D" w:rsidRDefault="00D90F3D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90F3D" w14:paraId="6F700DE0" w14:textId="77777777">
              <w:trPr>
                <w:trHeight w:val="360"/>
              </w:trPr>
              <w:tc>
                <w:tcPr>
                  <w:tcW w:w="135" w:type="dxa"/>
                  <w:tcBorders>
                    <w:left w:val="single" w:sz="7" w:space="0" w:color="000000"/>
                  </w:tcBorders>
                </w:tcPr>
                <w:p w14:paraId="4DF1FDB5" w14:textId="77777777" w:rsidR="00D90F3D" w:rsidRDefault="00D90F3D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405" w:type="dxa"/>
                </w:tcPr>
                <w:p w14:paraId="579EF061" w14:textId="77777777" w:rsidR="00D90F3D" w:rsidRDefault="00D90F3D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299" w:type="dxa"/>
                </w:tcPr>
                <w:p w14:paraId="07789B19" w14:textId="77777777" w:rsidR="00D90F3D" w:rsidRDefault="00D90F3D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0" w:type="dxa"/>
                  <w:tcBorders>
                    <w:right w:val="single" w:sz="7" w:space="0" w:color="000000"/>
                  </w:tcBorders>
                </w:tcPr>
                <w:p w14:paraId="38E2CA1A" w14:textId="77777777" w:rsidR="00D90F3D" w:rsidRDefault="00D90F3D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90F3D" w14:paraId="5E1E8DDA" w14:textId="77777777">
              <w:trPr>
                <w:trHeight w:val="689"/>
              </w:trPr>
              <w:tc>
                <w:tcPr>
                  <w:tcW w:w="135" w:type="dxa"/>
                  <w:tcBorders>
                    <w:left w:val="single" w:sz="7" w:space="0" w:color="000000"/>
                  </w:tcBorders>
                </w:tcPr>
                <w:p w14:paraId="38D140B0" w14:textId="77777777" w:rsidR="00D90F3D" w:rsidRDefault="00D90F3D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405" w:type="dxa"/>
                </w:tcPr>
                <w:p w14:paraId="4EAB7295" w14:textId="77777777" w:rsidR="00D90F3D" w:rsidRDefault="00D90F3D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299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296"/>
                  </w:tblGrid>
                  <w:tr w:rsidR="00D90F3D" w14:paraId="4D110105" w14:textId="77777777">
                    <w:trPr>
                      <w:trHeight w:val="611"/>
                    </w:trPr>
                    <w:tc>
                      <w:tcPr>
                        <w:tcW w:w="329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2257A562" w14:textId="77777777" w:rsidR="00D90F3D" w:rsidRDefault="00EB2ECA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......................................................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br/>
                          <w:t>(pieczęć i podpis pracodawcy /</w:t>
                        </w:r>
                      </w:p>
                      <w:p w14:paraId="17705F9E" w14:textId="77777777" w:rsidR="00D90F3D" w:rsidRDefault="00EB2ECA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osoby upoważnionej)</w:t>
                        </w:r>
                      </w:p>
                    </w:tc>
                  </w:tr>
                </w:tbl>
                <w:p w14:paraId="206107BE" w14:textId="77777777" w:rsidR="00D90F3D" w:rsidRDefault="00D90F3D">
                  <w:pPr>
                    <w:spacing w:after="0" w:line="240" w:lineRule="auto"/>
                  </w:pPr>
                </w:p>
              </w:tc>
              <w:tc>
                <w:tcPr>
                  <w:tcW w:w="210" w:type="dxa"/>
                  <w:tcBorders>
                    <w:right w:val="single" w:sz="7" w:space="0" w:color="000000"/>
                  </w:tcBorders>
                </w:tcPr>
                <w:p w14:paraId="4572BF37" w14:textId="77777777" w:rsidR="00D90F3D" w:rsidRDefault="00D90F3D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90F3D" w14:paraId="03F843A9" w14:textId="77777777">
              <w:trPr>
                <w:trHeight w:val="225"/>
              </w:trPr>
              <w:tc>
                <w:tcPr>
                  <w:tcW w:w="135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14:paraId="5534BB1C" w14:textId="77777777" w:rsidR="00D90F3D" w:rsidRDefault="00D90F3D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405" w:type="dxa"/>
                  <w:tcBorders>
                    <w:bottom w:val="single" w:sz="7" w:space="0" w:color="000000"/>
                  </w:tcBorders>
                </w:tcPr>
                <w:p w14:paraId="62FB15FC" w14:textId="77777777" w:rsidR="00D90F3D" w:rsidRDefault="00D90F3D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299" w:type="dxa"/>
                  <w:tcBorders>
                    <w:bottom w:val="single" w:sz="7" w:space="0" w:color="000000"/>
                  </w:tcBorders>
                </w:tcPr>
                <w:p w14:paraId="55874534" w14:textId="77777777" w:rsidR="00D90F3D" w:rsidRDefault="00D90F3D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0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14:paraId="4176C1DE" w14:textId="77777777" w:rsidR="00D90F3D" w:rsidRDefault="00D90F3D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14:paraId="66484DFC" w14:textId="77777777" w:rsidR="00D90F3D" w:rsidRDefault="00D90F3D">
            <w:pPr>
              <w:spacing w:after="0" w:line="240" w:lineRule="auto"/>
            </w:pPr>
          </w:p>
        </w:tc>
        <w:tc>
          <w:tcPr>
            <w:tcW w:w="462" w:type="dxa"/>
          </w:tcPr>
          <w:p w14:paraId="7EE4A119" w14:textId="77777777" w:rsidR="00D90F3D" w:rsidRDefault="00D90F3D">
            <w:pPr>
              <w:pStyle w:val="EmptyCellLayoutStyle"/>
              <w:spacing w:after="0" w:line="240" w:lineRule="auto"/>
            </w:pPr>
          </w:p>
        </w:tc>
      </w:tr>
      <w:tr w:rsidR="00D90F3D" w14:paraId="3B64E1A5" w14:textId="77777777">
        <w:trPr>
          <w:trHeight w:val="1274"/>
        </w:trPr>
        <w:tc>
          <w:tcPr>
            <w:tcW w:w="826" w:type="dxa"/>
          </w:tcPr>
          <w:p w14:paraId="7687DE0B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555E3066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</w:tcPr>
          <w:p w14:paraId="1973A22F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3855" w:type="dxa"/>
          </w:tcPr>
          <w:p w14:paraId="0421927C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949" w:type="dxa"/>
          </w:tcPr>
          <w:p w14:paraId="16FD555F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</w:tcPr>
          <w:p w14:paraId="0FC0EB71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</w:tcPr>
          <w:p w14:paraId="7714FDED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94" w:type="dxa"/>
          </w:tcPr>
          <w:p w14:paraId="7B5E6FEB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2625" w:type="dxa"/>
          </w:tcPr>
          <w:p w14:paraId="70F89044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</w:tcPr>
          <w:p w14:paraId="0AC37153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62" w:type="dxa"/>
          </w:tcPr>
          <w:p w14:paraId="06DF30EE" w14:textId="77777777" w:rsidR="00D90F3D" w:rsidRDefault="00D90F3D">
            <w:pPr>
              <w:pStyle w:val="EmptyCellLayoutStyle"/>
              <w:spacing w:after="0" w:line="240" w:lineRule="auto"/>
            </w:pPr>
          </w:p>
        </w:tc>
      </w:tr>
      <w:tr w:rsidR="00EB2ECA" w14:paraId="7BF6B17A" w14:textId="77777777" w:rsidTr="00EB2ECA">
        <w:trPr>
          <w:trHeight w:val="735"/>
        </w:trPr>
        <w:tc>
          <w:tcPr>
            <w:tcW w:w="826" w:type="dxa"/>
          </w:tcPr>
          <w:p w14:paraId="28313FD9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046B378F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</w:tcPr>
          <w:p w14:paraId="203F269E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3855" w:type="dxa"/>
          </w:tcPr>
          <w:p w14:paraId="31B941AF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949" w:type="dxa"/>
          </w:tcPr>
          <w:p w14:paraId="2B199896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108"/>
            </w:tblGrid>
            <w:tr w:rsidR="00D90F3D" w14:paraId="0612DD32" w14:textId="77777777">
              <w:trPr>
                <w:trHeight w:val="657"/>
              </w:trPr>
              <w:tc>
                <w:tcPr>
                  <w:tcW w:w="41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FF8D4F" w14:textId="77777777" w:rsidR="00D90F3D" w:rsidRDefault="00EB2ECA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.................................................................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(pieczęć i podpis osoby upoważnionej</w:t>
                  </w:r>
                </w:p>
                <w:p w14:paraId="59DCC8DE" w14:textId="77777777" w:rsidR="00D90F3D" w:rsidRDefault="00EB2ECA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 rejestracji skierowania)</w:t>
                  </w:r>
                </w:p>
              </w:tc>
            </w:tr>
          </w:tbl>
          <w:p w14:paraId="1CBC73E6" w14:textId="77777777" w:rsidR="00D90F3D" w:rsidRDefault="00D90F3D">
            <w:pPr>
              <w:spacing w:after="0" w:line="240" w:lineRule="auto"/>
            </w:pPr>
          </w:p>
        </w:tc>
        <w:tc>
          <w:tcPr>
            <w:tcW w:w="462" w:type="dxa"/>
          </w:tcPr>
          <w:p w14:paraId="04B702E5" w14:textId="77777777" w:rsidR="00D90F3D" w:rsidRDefault="00D90F3D">
            <w:pPr>
              <w:pStyle w:val="EmptyCellLayoutStyle"/>
              <w:spacing w:after="0" w:line="240" w:lineRule="auto"/>
            </w:pPr>
          </w:p>
        </w:tc>
      </w:tr>
      <w:tr w:rsidR="00D90F3D" w14:paraId="4CE49626" w14:textId="77777777">
        <w:trPr>
          <w:trHeight w:val="1318"/>
        </w:trPr>
        <w:tc>
          <w:tcPr>
            <w:tcW w:w="826" w:type="dxa"/>
          </w:tcPr>
          <w:p w14:paraId="42038E8E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1D80B388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</w:tcPr>
          <w:p w14:paraId="6D7428FE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3855" w:type="dxa"/>
          </w:tcPr>
          <w:p w14:paraId="1C558825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949" w:type="dxa"/>
          </w:tcPr>
          <w:p w14:paraId="1854AE43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</w:tcPr>
          <w:p w14:paraId="03AE0A5F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</w:tcPr>
          <w:p w14:paraId="46D0A3AC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194" w:type="dxa"/>
          </w:tcPr>
          <w:p w14:paraId="4D23CA10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2625" w:type="dxa"/>
          </w:tcPr>
          <w:p w14:paraId="710B93B6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</w:tcPr>
          <w:p w14:paraId="642EAD64" w14:textId="77777777" w:rsidR="00D90F3D" w:rsidRDefault="00D90F3D">
            <w:pPr>
              <w:pStyle w:val="EmptyCellLayoutStyle"/>
              <w:spacing w:after="0" w:line="240" w:lineRule="auto"/>
            </w:pPr>
          </w:p>
        </w:tc>
        <w:tc>
          <w:tcPr>
            <w:tcW w:w="462" w:type="dxa"/>
          </w:tcPr>
          <w:p w14:paraId="6DBED454" w14:textId="77777777" w:rsidR="00D90F3D" w:rsidRDefault="00D90F3D">
            <w:pPr>
              <w:pStyle w:val="EmptyCellLayoutStyle"/>
              <w:spacing w:after="0" w:line="240" w:lineRule="auto"/>
            </w:pPr>
          </w:p>
        </w:tc>
      </w:tr>
    </w:tbl>
    <w:p w14:paraId="7860FE8D" w14:textId="77777777" w:rsidR="00D90F3D" w:rsidRDefault="00D90F3D">
      <w:pPr>
        <w:spacing w:after="0" w:line="240" w:lineRule="auto"/>
      </w:pPr>
    </w:p>
    <w:sectPr w:rsidR="00D90F3D" w:rsidSect="00D90F3D">
      <w:pgSz w:w="11905" w:h="16837"/>
      <w:pgMar w:top="0" w:right="0" w:bottom="0" w:left="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9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F3D"/>
    <w:rsid w:val="0031595C"/>
    <w:rsid w:val="004110B5"/>
    <w:rsid w:val="00485DD2"/>
    <w:rsid w:val="00685221"/>
    <w:rsid w:val="00D90F3D"/>
    <w:rsid w:val="00EB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9B8C2"/>
  <w15:docId w15:val="{988FA008-0356-4F26-9C9E-84C912CBD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CellLayoutStyle">
    <w:name w:val="EmptyCellLayoutStyle"/>
    <w:rsid w:val="00D90F3D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152</Words>
  <Characters>913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SkierowanieSzczepienia</dc:title>
  <dc:creator/>
  <dc:description/>
  <cp:lastModifiedBy>871296</cp:lastModifiedBy>
  <cp:revision>6</cp:revision>
  <cp:lastPrinted>2025-01-28T10:14:00Z</cp:lastPrinted>
  <dcterms:created xsi:type="dcterms:W3CDTF">2020-01-30T13:11:00Z</dcterms:created>
  <dcterms:modified xsi:type="dcterms:W3CDTF">2025-11-27T07:11:00Z</dcterms:modified>
</cp:coreProperties>
</file>